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399997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</w:t>
      </w:r>
      <w:r w:rsidR="00AB734D">
        <w:rPr>
          <w:rFonts w:ascii="Garamond" w:hAnsi="Garamond"/>
          <w:sz w:val="24"/>
          <w:szCs w:val="24"/>
        </w:rPr>
        <w:t>2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2C66C02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B734D" w:rsidRPr="00181BE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https://zakazky.zcu.cz/contract_display_6536.html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052BC9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B734D">
        <w:rPr>
          <w:rFonts w:ascii="Garamond" w:hAnsi="Garamond" w:cs="Arial"/>
          <w:sz w:val="22"/>
          <w:szCs w:val="22"/>
        </w:rPr>
        <w:t>31</w:t>
      </w:r>
      <w:r w:rsidR="00682C6E">
        <w:rPr>
          <w:rFonts w:ascii="Garamond" w:hAnsi="Garamond" w:cs="Arial"/>
          <w:sz w:val="22"/>
          <w:szCs w:val="22"/>
        </w:rPr>
        <w:t>.</w:t>
      </w:r>
      <w:r w:rsidR="00D02ED1">
        <w:rPr>
          <w:rFonts w:ascii="Garamond" w:hAnsi="Garamond" w:cs="Arial"/>
          <w:sz w:val="22"/>
          <w:szCs w:val="22"/>
        </w:rPr>
        <w:t>01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2B595" w14:textId="77777777" w:rsidR="00042FDC" w:rsidRDefault="00042FDC" w:rsidP="00795AAC">
      <w:r>
        <w:separator/>
      </w:r>
    </w:p>
  </w:endnote>
  <w:endnote w:type="continuationSeparator" w:id="0">
    <w:p w14:paraId="78CFDCA1" w14:textId="77777777" w:rsidR="00042FDC" w:rsidRDefault="00042FD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EB40" w14:textId="77777777" w:rsidR="00042FDC" w:rsidRDefault="00042FDC" w:rsidP="00795AAC">
      <w:r>
        <w:separator/>
      </w:r>
    </w:p>
  </w:footnote>
  <w:footnote w:type="continuationSeparator" w:id="0">
    <w:p w14:paraId="4B9044F6" w14:textId="77777777" w:rsidR="00042FDC" w:rsidRDefault="00042FD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3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t7Aks67fBozXdyLvE5LITzwXjIp79p/omdicr7LgC6A=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eFXveIa9hpsV4r85gEFnf+HNK/+XVqExuT+ydvEf1LI=</DigestValue>
    </Reference>
  </SignedInfo>
  <SignatureValue>0mZz+gnG6db0Vx/X1nopAJxERCW252x/LD2ltVU+rjjPLbN2IN3h+XIscbdNMuk6mzBCJbj041/j
umAMpQ7SUuFUXSm8XyjJ3MPW6eQ2sqaXoXB+Lojtfb3eBTqWpd1+oksRtKkQ7grRWGhjKlmPZgXH
bhtugJuFZdxCpTg7taLVZ/EfRbp81bGY8NQE0dWAg/K3dECR75E+n44GKHToHvquF2nsulN8ZzBk
h2EDHpYwj+4Agn/MWKHFDJE6AAED8KswUG2jsvIZ69GQuRPBKsljfRZlZQPwsGEs8d8HILZQVz6k
K6DzohKxgSNM/+dKGGcBpsUyGaG4athRn21P2A==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d+RImY3jqQArFq4MnCQDqXUGfWgPsxPHCYRchNIP8eY=</DigestValue>
      </Reference>
      <Reference URI="/word/document.xml?ContentType=application/vnd.openxmlformats-officedocument.wordprocessingml.document.main+xml">
        <DigestMethod Algorithm="http://www.w3.org/2001/04/xmlenc#sha256"/>
        <DigestValue>Wape/eBLXAtn9XTFhAbQ0X+zPEGKmsg0EaFu5IcbWfQ=</DigestValue>
      </Reference>
      <Reference URI="/word/endnotes.xml?ContentType=application/vnd.openxmlformats-officedocument.wordprocessingml.endnotes+xml">
        <DigestMethod Algorithm="http://www.w3.org/2001/04/xmlenc#sha256"/>
        <DigestValue>JL10H6un/gAZqVi8SU8oihjgBng/npjEZsm5wxk/vTo=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J1kZ3JXl7MZRLNLqMBtcU+pQ0RHz+dCAqj9O8PrZmCA=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fIYM+BXQFjI6/MBNFyKUrHL4u9EqEer94MFoVOjUFBg=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2024-01-16T10:49:14Z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2024-01-16T10:49:14Z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110</cp:revision>
  <cp:lastPrinted>2018-08-08T13:48:00Z</cp:lastPrinted>
  <dcterms:created xsi:type="dcterms:W3CDTF">2021-09-20T07:59:00Z</dcterms:created>
  <dcterms:modified xsi:type="dcterms:W3CDTF">2024-01-16T10:48:00Z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